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077A36B1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9A0D67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245C300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9A0D67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FA3398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90B107C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9A0D67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</w:t>
      </w:r>
      <w:bookmarkStart w:id="0" w:name="_GoBack"/>
      <w:bookmarkEnd w:id="0"/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Asta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Vaičiūnienė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96D93" w14:textId="77777777" w:rsidR="00A8173C" w:rsidRDefault="00A8173C" w:rsidP="0087691B">
      <w:pPr>
        <w:spacing w:after="0" w:line="240" w:lineRule="auto"/>
      </w:pPr>
      <w:r>
        <w:separator/>
      </w:r>
    </w:p>
  </w:endnote>
  <w:endnote w:type="continuationSeparator" w:id="0">
    <w:p w14:paraId="37F78F4E" w14:textId="77777777" w:rsidR="00A8173C" w:rsidRDefault="00A8173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ACFCD" w14:textId="77777777" w:rsidR="00A8173C" w:rsidRDefault="00A8173C" w:rsidP="0087691B">
      <w:pPr>
        <w:spacing w:after="0" w:line="240" w:lineRule="auto"/>
      </w:pPr>
      <w:r>
        <w:separator/>
      </w:r>
    </w:p>
  </w:footnote>
  <w:footnote w:type="continuationSeparator" w:id="0">
    <w:p w14:paraId="37134E09" w14:textId="77777777" w:rsidR="00A8173C" w:rsidRDefault="00A8173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A0D67"/>
    <w:rsid w:val="009C639B"/>
    <w:rsid w:val="00A05157"/>
    <w:rsid w:val="00A303B7"/>
    <w:rsid w:val="00A8173C"/>
    <w:rsid w:val="00AA7F94"/>
    <w:rsid w:val="00AB6412"/>
    <w:rsid w:val="00B121E0"/>
    <w:rsid w:val="00B1604D"/>
    <w:rsid w:val="00B4395C"/>
    <w:rsid w:val="00BF5AC2"/>
    <w:rsid w:val="00C0703D"/>
    <w:rsid w:val="00C35570"/>
    <w:rsid w:val="00C91F92"/>
    <w:rsid w:val="00CB753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8754FEEE9BD5446B4D89395525DAE1A" ma:contentTypeVersion="11" ma:contentTypeDescription="Kurkite naują dokumentą." ma:contentTypeScope="" ma:versionID="6b12089f4d344030764c5567d9064d4d">
  <xsd:schema xmlns:xsd="http://www.w3.org/2001/XMLSchema" xmlns:xs="http://www.w3.org/2001/XMLSchema" xmlns:p="http://schemas.microsoft.com/office/2006/metadata/properties" xmlns:ns2="2832ed76-e96f-48ab-b7b2-574bb8a9e714" xmlns:ns3="5d37aea4-44d6-43c1-8437-d75426b1b47a" targetNamespace="http://schemas.microsoft.com/office/2006/metadata/properties" ma:root="true" ma:fieldsID="b04e95a483bc33698e33e7d899ca55a8" ns2:_="" ns3:_="">
    <xsd:import namespace="2832ed76-e96f-48ab-b7b2-574bb8a9e714"/>
    <xsd:import namespace="5d37aea4-44d6-43c1-8437-d75426b1b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2ed76-e96f-48ab-b7b2-574bb8a9e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Vaizdų žymės" ma:readOnly="false" ma:fieldId="{5cf76f15-5ced-4ddc-b409-7134ff3c332f}" ma:taxonomyMulti="true" ma:sspId="c874d8d1-7769-405a-b50d-b9b0f124fc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7aea4-44d6-43c1-8437-d75426b1b4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6fd7837-c35a-415c-9c09-86cd6e9194b7}" ma:internalName="TaxCatchAll" ma:showField="CatchAllData" ma:web="5d37aea4-44d6-43c1-8437-d75426b1b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7EC829-350E-4D2B-B6BA-DEEDED508E9D}"/>
</file>

<file path=customXml/itemProps2.xml><?xml version="1.0" encoding="utf-8"?>
<ds:datastoreItem xmlns:ds="http://schemas.openxmlformats.org/officeDocument/2006/customXml" ds:itemID="{DBC0E26A-BAFD-45EA-95EE-13589793C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2964</Words>
  <Characters>1691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Paškauskienė</dc:creator>
  <cp:keywords/>
  <dc:description/>
  <cp:lastModifiedBy>PC31</cp:lastModifiedBy>
  <cp:revision>5</cp:revision>
  <dcterms:created xsi:type="dcterms:W3CDTF">2023-04-25T07:34:00Z</dcterms:created>
  <dcterms:modified xsi:type="dcterms:W3CDTF">2023-08-01T07:30:00Z</dcterms:modified>
</cp:coreProperties>
</file>